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662AFD18" w:rsidR="00285FEE" w:rsidRDefault="00DD679F" w:rsidP="00285FEE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mostu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potoku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Babulówka w m.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Zachwiejów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r w:rsidRPr="007F7A91">
        <w:rPr>
          <w:rFonts w:ascii="Arial" w:hAnsi="Arial" w:cs="Arial"/>
          <w:b/>
          <w:bCs/>
          <w:sz w:val="22"/>
          <w:szCs w:val="22"/>
        </w:rPr>
        <w:tab/>
        <w:t xml:space="preserve">w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nr 1 124R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Knapy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Zachwiejów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>, km 4+690</w:t>
      </w:r>
    </w:p>
    <w:p w14:paraId="7A3E523A" w14:textId="13028799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76C21" w14:textId="77777777" w:rsidR="004E4CA6" w:rsidRDefault="004E4CA6" w:rsidP="00AC1A4B">
      <w:r>
        <w:separator/>
      </w:r>
    </w:p>
  </w:endnote>
  <w:endnote w:type="continuationSeparator" w:id="0">
    <w:p w14:paraId="7B42229B" w14:textId="77777777" w:rsidR="004E4CA6" w:rsidRDefault="004E4CA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1E249" w14:textId="77777777" w:rsidR="004E4CA6" w:rsidRDefault="004E4CA6" w:rsidP="00AC1A4B">
      <w:r>
        <w:separator/>
      </w:r>
    </w:p>
  </w:footnote>
  <w:footnote w:type="continuationSeparator" w:id="0">
    <w:p w14:paraId="4F14B275" w14:textId="77777777" w:rsidR="004E4CA6" w:rsidRDefault="004E4CA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2574E16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E3176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880D21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  <w:r w:rsidR="00880D21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4CA6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3970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0D21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679F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7</cp:revision>
  <cp:lastPrinted>2021-01-22T11:33:00Z</cp:lastPrinted>
  <dcterms:created xsi:type="dcterms:W3CDTF">2021-02-17T13:06:00Z</dcterms:created>
  <dcterms:modified xsi:type="dcterms:W3CDTF">2021-05-25T05:27:00Z</dcterms:modified>
</cp:coreProperties>
</file>